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b/>
          <w:sz w:val="22"/>
          <w:szCs w:val="22"/>
        </w:rPr>
        <w:t xml:space="preserve"> на территории муниципального образования «Город Глазов» по </w:t>
      </w:r>
      <w:r w:rsidR="009258B0">
        <w:rPr>
          <w:b/>
          <w:sz w:val="22"/>
          <w:szCs w:val="22"/>
        </w:rPr>
        <w:t>7</w:t>
      </w:r>
      <w:r w:rsidR="00FA2E87" w:rsidRPr="00FA2E87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D6308" w:rsidRDefault="004144A7" w:rsidP="00D72D59">
      <w:pPr>
        <w:pStyle w:val="a9"/>
        <w:numPr>
          <w:ilvl w:val="0"/>
          <w:numId w:val="8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</w:t>
      </w:r>
      <w:r w:rsidR="000E2B7A">
        <w:rPr>
          <w:sz w:val="22"/>
          <w:szCs w:val="22"/>
        </w:rPr>
        <w:t>ом</w:t>
      </w:r>
      <w:r w:rsidR="00FA2E87">
        <w:rPr>
          <w:sz w:val="22"/>
          <w:szCs w:val="22"/>
        </w:rPr>
        <w:t xml:space="preserve"> на территории муниципального образования «Город Глазов» по </w:t>
      </w:r>
      <w:r w:rsidR="00620C52">
        <w:rPr>
          <w:sz w:val="22"/>
          <w:szCs w:val="22"/>
        </w:rPr>
        <w:t>7</w:t>
      </w:r>
      <w:r w:rsidR="00FA2E87">
        <w:rPr>
          <w:sz w:val="22"/>
          <w:szCs w:val="22"/>
        </w:rPr>
        <w:t xml:space="preserve"> лотам </w:t>
      </w:r>
      <w:r w:rsidR="00D72D59">
        <w:rPr>
          <w:sz w:val="22"/>
          <w:szCs w:val="22"/>
        </w:rPr>
        <w:t>(далее – к</w:t>
      </w:r>
      <w:r w:rsidR="00BD6308">
        <w:rPr>
          <w:sz w:val="22"/>
          <w:szCs w:val="22"/>
        </w:rPr>
        <w:t>онкурс):</w:t>
      </w:r>
    </w:p>
    <w:p w:rsidR="004144A7" w:rsidRPr="00BD6308" w:rsidRDefault="00BD6308" w:rsidP="00FA2E87">
      <w:pPr>
        <w:pStyle w:val="a9"/>
        <w:tabs>
          <w:tab w:val="clear" w:pos="926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4144A7"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D72D59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D72D59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D5372D"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r w:rsidR="005352A6">
        <w:rPr>
          <w:sz w:val="22"/>
          <w:szCs w:val="22"/>
        </w:rPr>
        <w:t xml:space="preserve">еститель </w:t>
      </w:r>
      <w:r>
        <w:rPr>
          <w:sz w:val="22"/>
          <w:szCs w:val="22"/>
        </w:rPr>
        <w:t>начальник</w:t>
      </w:r>
      <w:r w:rsidR="000E2B7A">
        <w:rPr>
          <w:sz w:val="22"/>
          <w:szCs w:val="22"/>
        </w:rPr>
        <w:t>а</w:t>
      </w:r>
      <w:r>
        <w:rPr>
          <w:sz w:val="22"/>
          <w:szCs w:val="22"/>
        </w:rPr>
        <w:t xml:space="preserve"> управления жилищно-коммунального хозяйства</w:t>
      </w:r>
      <w:r w:rsidR="005352A6">
        <w:rPr>
          <w:sz w:val="22"/>
          <w:szCs w:val="22"/>
        </w:rPr>
        <w:t>, наделенного правами юридического лица,</w:t>
      </w:r>
      <w:r>
        <w:rPr>
          <w:sz w:val="22"/>
          <w:szCs w:val="22"/>
        </w:rPr>
        <w:t xml:space="preserve">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>, телефон/факс</w:t>
      </w:r>
      <w:proofErr w:type="gramEnd"/>
      <w:r>
        <w:rPr>
          <w:sz w:val="22"/>
          <w:szCs w:val="22"/>
        </w:rPr>
        <w:t>: 8(34141) 2-</w:t>
      </w:r>
      <w:r w:rsidR="000E2B7A">
        <w:rPr>
          <w:sz w:val="22"/>
          <w:szCs w:val="22"/>
        </w:rPr>
        <w:t>98-11</w:t>
      </w:r>
      <w:r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sz w:val="22"/>
          <w:szCs w:val="22"/>
        </w:rPr>
        <w:t xml:space="preserve"> </w:t>
      </w:r>
      <w:r w:rsidR="00FA2E87">
        <w:rPr>
          <w:sz w:val="22"/>
          <w:szCs w:val="22"/>
        </w:rPr>
        <w:t xml:space="preserve">на территории муниципального образования «Город Глазов» по </w:t>
      </w:r>
      <w:r w:rsidR="005352A6">
        <w:rPr>
          <w:sz w:val="22"/>
          <w:szCs w:val="22"/>
        </w:rPr>
        <w:t>9</w:t>
      </w:r>
      <w:r w:rsidR="00FA2E87">
        <w:rPr>
          <w:sz w:val="22"/>
          <w:szCs w:val="22"/>
        </w:rPr>
        <w:t xml:space="preserve"> лотам.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D5372D" w:rsidP="00D72D59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D72D59" w:rsidP="00D72D59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D5372D">
        <w:rPr>
          <w:rFonts w:ascii="Times New Roman" w:hAnsi="Times New Roman" w:cs="Times New Roman"/>
          <w:sz w:val="22"/>
          <w:szCs w:val="22"/>
        </w:rPr>
        <w:t>5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D72D59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727B0" w:rsidRDefault="006727B0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727B0" w:rsidRDefault="006727B0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850"/>
        <w:gridCol w:w="992"/>
      </w:tblGrid>
      <w:tr w:rsidR="008B54D8" w:rsidRPr="002E5E95" w:rsidTr="00944CD9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944CD9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1B4CBB" w:rsidRPr="002E5E95" w:rsidTr="00944CD9">
        <w:tc>
          <w:tcPr>
            <w:tcW w:w="534" w:type="dxa"/>
            <w:shd w:val="clear" w:color="auto" w:fill="auto"/>
          </w:tcPr>
          <w:p w:rsidR="001B4CBB" w:rsidRPr="008C2FFC" w:rsidRDefault="001B4CBB" w:rsidP="005F52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1B4CBB" w:rsidRPr="008C2FFC" w:rsidRDefault="001B4CBB" w:rsidP="005F52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4CBB" w:rsidRPr="00633281" w:rsidRDefault="001B4CBB" w:rsidP="005F52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Драгунова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4CBB" w:rsidRPr="00944CD9" w:rsidRDefault="001B4CBB" w:rsidP="005F52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B4CBB" w:rsidRPr="00944CD9" w:rsidRDefault="001B4CBB" w:rsidP="005F52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B4CBB" w:rsidRPr="00944CD9" w:rsidRDefault="001B4CBB" w:rsidP="005F52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благо</w:t>
            </w:r>
            <w:r w:rsidRPr="00944CD9">
              <w:rPr>
                <w:sz w:val="16"/>
                <w:szCs w:val="16"/>
              </w:rPr>
              <w:t>устроенный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35 812,98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5 066,11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502,78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1 790,65</w:t>
            </w:r>
          </w:p>
        </w:tc>
      </w:tr>
      <w:tr w:rsidR="001B4CBB" w:rsidRPr="002E5E95" w:rsidTr="00944CD9">
        <w:tc>
          <w:tcPr>
            <w:tcW w:w="534" w:type="dxa"/>
            <w:shd w:val="clear" w:color="auto" w:fill="auto"/>
          </w:tcPr>
          <w:p w:rsidR="001B4CBB" w:rsidRDefault="001B4CBB" w:rsidP="005F52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1B4CBB" w:rsidRDefault="001B4CBB" w:rsidP="005F52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4CBB" w:rsidRDefault="001B4CBB" w:rsidP="005F52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4CBB" w:rsidRDefault="001B4CBB" w:rsidP="005F52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B4CBB" w:rsidRDefault="001B4CBB" w:rsidP="005F52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B4CBB" w:rsidRDefault="001B4CBB" w:rsidP="005F52E4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4CBB" w:rsidRPr="00DE57CC" w:rsidRDefault="001B4CBB" w:rsidP="005F52E4">
            <w:pPr>
              <w:jc w:val="center"/>
              <w:rPr>
                <w:sz w:val="16"/>
                <w:szCs w:val="16"/>
              </w:rPr>
            </w:pPr>
            <w:r w:rsidRPr="00DE57CC">
              <w:rPr>
                <w:sz w:val="16"/>
                <w:szCs w:val="16"/>
              </w:rPr>
              <w:t>22 302,66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B4CBB" w:rsidRPr="00DE57CC" w:rsidRDefault="001B4CBB" w:rsidP="005F52E4">
            <w:pPr>
              <w:jc w:val="center"/>
              <w:rPr>
                <w:sz w:val="16"/>
                <w:szCs w:val="16"/>
              </w:rPr>
            </w:pPr>
            <w:r w:rsidRPr="00DE57CC">
              <w:rPr>
                <w:sz w:val="16"/>
                <w:szCs w:val="16"/>
              </w:rPr>
              <w:t>2 026,44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B4CBB" w:rsidRPr="00DE57CC" w:rsidRDefault="001B4CBB" w:rsidP="005F52E4">
            <w:pPr>
              <w:jc w:val="center"/>
              <w:rPr>
                <w:sz w:val="16"/>
                <w:szCs w:val="16"/>
              </w:rPr>
            </w:pPr>
            <w:r w:rsidRPr="00DE57CC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B4CBB" w:rsidRPr="00DE57CC" w:rsidRDefault="001B4CBB" w:rsidP="005F52E4">
            <w:pPr>
              <w:jc w:val="center"/>
              <w:rPr>
                <w:sz w:val="16"/>
                <w:szCs w:val="16"/>
              </w:rPr>
            </w:pPr>
            <w:r w:rsidRPr="00DE57CC">
              <w:rPr>
                <w:sz w:val="16"/>
                <w:szCs w:val="16"/>
              </w:rPr>
              <w:t>1 115,13</w:t>
            </w:r>
          </w:p>
        </w:tc>
      </w:tr>
      <w:tr w:rsidR="001B4CBB" w:rsidRPr="002E5E95" w:rsidTr="00944CD9">
        <w:tc>
          <w:tcPr>
            <w:tcW w:w="534" w:type="dxa"/>
            <w:shd w:val="clear" w:color="auto" w:fill="auto"/>
          </w:tcPr>
          <w:p w:rsidR="001B4CBB" w:rsidRDefault="001B4CBB" w:rsidP="005F52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1B4CBB" w:rsidRDefault="001B4CBB" w:rsidP="005F52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4CBB" w:rsidRDefault="001B4CBB" w:rsidP="005F52E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Химмашевское</w:t>
            </w:r>
            <w:proofErr w:type="spellEnd"/>
            <w:r>
              <w:rPr>
                <w:sz w:val="16"/>
                <w:szCs w:val="16"/>
              </w:rPr>
              <w:t xml:space="preserve"> шоссе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4CBB" w:rsidRDefault="001B4CBB" w:rsidP="005F52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B4CBB" w:rsidRDefault="001B4CBB" w:rsidP="005F52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B4CBB" w:rsidRDefault="001B4CBB" w:rsidP="005F52E4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32 614,86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2 026,44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1 630,74</w:t>
            </w:r>
          </w:p>
        </w:tc>
      </w:tr>
      <w:tr w:rsidR="001B4CBB" w:rsidRPr="002E5E95" w:rsidTr="00944CD9">
        <w:tc>
          <w:tcPr>
            <w:tcW w:w="534" w:type="dxa"/>
            <w:shd w:val="clear" w:color="auto" w:fill="auto"/>
          </w:tcPr>
          <w:p w:rsidR="001B4CBB" w:rsidRDefault="001B4CBB" w:rsidP="005F52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1B4CBB" w:rsidRDefault="001B4CBB" w:rsidP="005F52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4CBB" w:rsidRDefault="001B4CBB" w:rsidP="005F52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 км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4CBB" w:rsidRDefault="001B4CBB" w:rsidP="005F52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B4CBB" w:rsidRDefault="001B4CBB" w:rsidP="005F52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62,80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B4CBB" w:rsidRDefault="001B4CBB" w:rsidP="005F52E4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12 698,16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2 026,44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634,91</w:t>
            </w:r>
          </w:p>
        </w:tc>
      </w:tr>
      <w:tr w:rsidR="001B4CBB" w:rsidRPr="002E5E95" w:rsidTr="00944CD9">
        <w:tc>
          <w:tcPr>
            <w:tcW w:w="534" w:type="dxa"/>
            <w:shd w:val="clear" w:color="auto" w:fill="auto"/>
          </w:tcPr>
          <w:p w:rsidR="001B4CBB" w:rsidRDefault="001B4CBB" w:rsidP="005F52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1B4CBB" w:rsidRDefault="001B4CBB" w:rsidP="005F52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4CBB" w:rsidRDefault="001B4CBB" w:rsidP="005F52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1165 км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4CBB" w:rsidRDefault="001B4CBB" w:rsidP="005F52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B4CBB" w:rsidRDefault="001B4CBB" w:rsidP="005F52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78,70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B4CBB" w:rsidRDefault="001B4CBB" w:rsidP="005F52E4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15 913,14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2 026,44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795,66</w:t>
            </w:r>
          </w:p>
        </w:tc>
      </w:tr>
      <w:tr w:rsidR="001B4CBB" w:rsidRPr="002E5E95" w:rsidTr="00944CD9">
        <w:tc>
          <w:tcPr>
            <w:tcW w:w="534" w:type="dxa"/>
            <w:shd w:val="clear" w:color="auto" w:fill="auto"/>
          </w:tcPr>
          <w:p w:rsidR="001B4CBB" w:rsidRDefault="001B4CBB" w:rsidP="005F52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1B4CBB" w:rsidRDefault="001B4CBB" w:rsidP="005F52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4CBB" w:rsidRDefault="001B4CBB" w:rsidP="005F52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1165 км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4CBB" w:rsidRDefault="001B4CBB" w:rsidP="005F52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B4CBB" w:rsidRDefault="001B4CBB" w:rsidP="005F52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B4CBB" w:rsidRDefault="001B4CBB" w:rsidP="005F52E4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19 815,60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2 026,44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990,78</w:t>
            </w:r>
          </w:p>
        </w:tc>
      </w:tr>
      <w:tr w:rsidR="001B4CBB" w:rsidRPr="002E5E95" w:rsidTr="00944CD9">
        <w:tc>
          <w:tcPr>
            <w:tcW w:w="534" w:type="dxa"/>
            <w:shd w:val="clear" w:color="auto" w:fill="auto"/>
          </w:tcPr>
          <w:p w:rsidR="001B4CBB" w:rsidRDefault="001B4CBB" w:rsidP="005F52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1B4CBB" w:rsidRDefault="001B4CBB" w:rsidP="005F52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B4CBB" w:rsidRDefault="001B4CBB" w:rsidP="005F52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 км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4CBB" w:rsidRDefault="001B4CBB" w:rsidP="005F52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B4CBB" w:rsidRDefault="001B4CBB" w:rsidP="005F52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69,50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B4CBB" w:rsidRDefault="001B4CBB" w:rsidP="005F52E4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14 052,90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2 026,44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B4CBB" w:rsidRPr="009628B2" w:rsidRDefault="001B4CBB" w:rsidP="005F52E4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702,65</w:t>
            </w:r>
          </w:p>
        </w:tc>
      </w:tr>
      <w:tr w:rsidR="001B4CBB" w:rsidRPr="002E5E95" w:rsidTr="00B97677">
        <w:tc>
          <w:tcPr>
            <w:tcW w:w="534" w:type="dxa"/>
            <w:shd w:val="clear" w:color="auto" w:fill="auto"/>
          </w:tcPr>
          <w:p w:rsidR="001B4CBB" w:rsidRDefault="001B4CBB" w:rsidP="005F5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1B4CBB" w:rsidRDefault="001B4CBB" w:rsidP="005F5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B4CBB" w:rsidRPr="00DE57CC" w:rsidRDefault="001B4CBB" w:rsidP="005F52E4">
            <w:pPr>
              <w:jc w:val="center"/>
              <w:rPr>
                <w:b/>
                <w:sz w:val="16"/>
                <w:szCs w:val="16"/>
              </w:rPr>
            </w:pPr>
            <w:r w:rsidRPr="00DE57CC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4CBB" w:rsidRPr="00DE57CC" w:rsidRDefault="001B4CBB" w:rsidP="005F5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B4CBB" w:rsidRPr="001B4CBB" w:rsidRDefault="001B4CBB" w:rsidP="005F52E4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1B4CBB" w:rsidRPr="001B4CBB" w:rsidRDefault="001B4CBB" w:rsidP="005F52E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B4CBB">
              <w:rPr>
                <w:b/>
                <w:color w:val="000000"/>
                <w:sz w:val="16"/>
                <w:szCs w:val="16"/>
              </w:rPr>
              <w:t>731,1</w:t>
            </w:r>
          </w:p>
          <w:p w:rsidR="001B4CBB" w:rsidRPr="001B4CBB" w:rsidRDefault="001B4CBB" w:rsidP="005F52E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4CBB" w:rsidRPr="001B4CBB" w:rsidRDefault="001B4CBB" w:rsidP="005F52E4">
            <w:pPr>
              <w:ind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4CBB" w:rsidRPr="001B4CBB" w:rsidRDefault="001B4CBB" w:rsidP="005F52E4">
            <w:pPr>
              <w:jc w:val="center"/>
              <w:rPr>
                <w:b/>
                <w:sz w:val="16"/>
                <w:szCs w:val="16"/>
              </w:rPr>
            </w:pPr>
            <w:r w:rsidRPr="001B4CBB">
              <w:rPr>
                <w:b/>
                <w:sz w:val="16"/>
                <w:szCs w:val="16"/>
              </w:rPr>
              <w:t>153 210,30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4CBB" w:rsidRPr="001B4CBB" w:rsidRDefault="001B4CBB" w:rsidP="005F52E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B4CBB">
              <w:rPr>
                <w:b/>
                <w:color w:val="000000"/>
                <w:sz w:val="16"/>
                <w:szCs w:val="16"/>
              </w:rPr>
              <w:t>17 224,75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4CBB" w:rsidRPr="001B4CBB" w:rsidRDefault="001B4CBB" w:rsidP="005F52E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B4CBB">
              <w:rPr>
                <w:b/>
                <w:color w:val="000000"/>
                <w:sz w:val="16"/>
                <w:szCs w:val="16"/>
              </w:rPr>
              <w:t>6582,1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4CBB" w:rsidRPr="001B4CBB" w:rsidRDefault="001B4CBB" w:rsidP="005F52E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B4CBB">
              <w:rPr>
                <w:b/>
                <w:color w:val="000000"/>
                <w:sz w:val="16"/>
                <w:szCs w:val="16"/>
              </w:rPr>
              <w:t>7 660,52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7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Перечень коммунальных услуг</w:t>
      </w:r>
      <w:r w:rsidR="00D72D59">
        <w:rPr>
          <w:sz w:val="22"/>
          <w:szCs w:val="22"/>
        </w:rPr>
        <w:t>: холодное водоснабжение, горячее водоснабжение, водоотведение, отопление, электроснабжение</w:t>
      </w:r>
      <w:r w:rsidR="002A300C">
        <w:rPr>
          <w:sz w:val="22"/>
          <w:szCs w:val="22"/>
        </w:rPr>
        <w:t>, газоснабжение</w:t>
      </w:r>
      <w:r w:rsidR="00D72D59">
        <w:rPr>
          <w:sz w:val="22"/>
          <w:szCs w:val="22"/>
        </w:rPr>
        <w:t>.</w:t>
      </w:r>
      <w:proofErr w:type="gramEnd"/>
    </w:p>
    <w:p w:rsidR="004144A7" w:rsidRPr="00540614" w:rsidRDefault="004144A7" w:rsidP="00540614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8</w:t>
      </w:r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Официальный сайт, на котором размещена конкурсная</w:t>
      </w:r>
      <w:r w:rsidR="00540614">
        <w:rPr>
          <w:color w:val="000000"/>
          <w:sz w:val="22"/>
          <w:szCs w:val="22"/>
        </w:rPr>
        <w:t xml:space="preserve"> документация для ознакомления </w:t>
      </w:r>
      <w:proofErr w:type="spellStart"/>
      <w:r w:rsidR="00540614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540614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540614">
        <w:rPr>
          <w:sz w:val="24"/>
          <w:szCs w:val="24"/>
          <w:lang w:eastAsia="ru-RU"/>
        </w:rPr>
        <w:t xml:space="preserve">, а также </w:t>
      </w:r>
      <w:hyperlink r:id="rId8" w:history="1">
        <w:r w:rsidR="00D66AED" w:rsidRPr="00A171E9">
          <w:rPr>
            <w:rStyle w:val="a4"/>
            <w:sz w:val="22"/>
            <w:szCs w:val="22"/>
          </w:rPr>
          <w:t>www.glazov-gov.ru</w:t>
        </w:r>
      </w:hyperlink>
      <w:r w:rsidR="006656F6">
        <w:rPr>
          <w:sz w:val="22"/>
          <w:szCs w:val="22"/>
        </w:rPr>
        <w:t>.</w:t>
      </w:r>
      <w:r w:rsidR="00EF4BD9">
        <w:rPr>
          <w:sz w:val="22"/>
          <w:szCs w:val="22"/>
        </w:rPr>
        <w:t xml:space="preserve"> 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="00D66AED" w:rsidRPr="003E786A">
        <w:rPr>
          <w:bCs/>
          <w:sz w:val="22"/>
          <w:szCs w:val="22"/>
        </w:rPr>
        <w:t xml:space="preserve"> </w:t>
      </w:r>
      <w:r w:rsidR="00D66AED" w:rsidRPr="00AC5EB4">
        <w:rPr>
          <w:bCs/>
          <w:sz w:val="22"/>
          <w:szCs w:val="22"/>
        </w:rPr>
        <w:t xml:space="preserve">с </w:t>
      </w:r>
      <w:r w:rsidR="006416BA" w:rsidRPr="00AC5EB4">
        <w:rPr>
          <w:bCs/>
          <w:sz w:val="22"/>
          <w:szCs w:val="22"/>
        </w:rPr>
        <w:t xml:space="preserve"> </w:t>
      </w:r>
      <w:r w:rsidR="00AC5EB4" w:rsidRPr="00AC5EB4">
        <w:rPr>
          <w:bCs/>
          <w:sz w:val="22"/>
          <w:szCs w:val="22"/>
        </w:rPr>
        <w:t>2</w:t>
      </w:r>
      <w:r w:rsidR="00541068">
        <w:rPr>
          <w:bCs/>
          <w:sz w:val="22"/>
          <w:szCs w:val="22"/>
        </w:rPr>
        <w:t>8</w:t>
      </w:r>
      <w:r w:rsidR="00AC5EB4" w:rsidRPr="00AC5EB4">
        <w:rPr>
          <w:bCs/>
          <w:sz w:val="22"/>
          <w:szCs w:val="22"/>
        </w:rPr>
        <w:t>.02</w:t>
      </w:r>
      <w:r w:rsidR="00D42562" w:rsidRPr="00AC5EB4">
        <w:rPr>
          <w:bCs/>
          <w:sz w:val="22"/>
          <w:szCs w:val="22"/>
        </w:rPr>
        <w:t>.201</w:t>
      </w:r>
      <w:r w:rsidR="00AC5EB4" w:rsidRPr="00AC5EB4">
        <w:rPr>
          <w:bCs/>
          <w:sz w:val="22"/>
          <w:szCs w:val="22"/>
        </w:rPr>
        <w:t>8</w:t>
      </w:r>
      <w:r w:rsidR="00D42562" w:rsidRPr="00AC5EB4">
        <w:rPr>
          <w:bCs/>
          <w:sz w:val="22"/>
          <w:szCs w:val="22"/>
        </w:rPr>
        <w:t xml:space="preserve"> </w:t>
      </w:r>
      <w:r w:rsidRPr="00AC5EB4">
        <w:rPr>
          <w:bCs/>
          <w:sz w:val="22"/>
          <w:szCs w:val="22"/>
        </w:rPr>
        <w:t>г.,</w:t>
      </w:r>
      <w:r w:rsidRPr="003E786A">
        <w:rPr>
          <w:bCs/>
          <w:sz w:val="22"/>
          <w:szCs w:val="22"/>
        </w:rPr>
        <w:t xml:space="preserve">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4144A7" w:rsidRPr="003E786A" w:rsidRDefault="004144A7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</w:r>
      <w:r w:rsidR="009E471F" w:rsidRPr="003E786A">
        <w:rPr>
          <w:rFonts w:ascii="Times New Roman" w:hAnsi="Times New Roman" w:cs="Times New Roman"/>
          <w:sz w:val="22"/>
          <w:szCs w:val="22"/>
        </w:rPr>
        <w:t>9</w:t>
      </w:r>
      <w:r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>.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письменной форме с 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 </w:t>
      </w:r>
      <w:r w:rsidR="00541068">
        <w:rPr>
          <w:rFonts w:ascii="Times New Roman" w:hAnsi="Times New Roman" w:cs="Times New Roman"/>
          <w:sz w:val="22"/>
          <w:szCs w:val="22"/>
        </w:rPr>
        <w:t>28</w:t>
      </w:r>
      <w:r w:rsidR="00AC5EB4" w:rsidRPr="00AC5EB4">
        <w:rPr>
          <w:rFonts w:ascii="Times New Roman" w:hAnsi="Times New Roman" w:cs="Times New Roman"/>
          <w:sz w:val="22"/>
          <w:szCs w:val="22"/>
        </w:rPr>
        <w:t>.02</w:t>
      </w:r>
      <w:r w:rsidR="00D42562" w:rsidRPr="00AC5EB4">
        <w:rPr>
          <w:rFonts w:ascii="Times New Roman" w:hAnsi="Times New Roman" w:cs="Times New Roman"/>
          <w:sz w:val="22"/>
          <w:szCs w:val="22"/>
        </w:rPr>
        <w:t>.201</w:t>
      </w:r>
      <w:r w:rsidR="00AC5EB4" w:rsidRPr="00AC5EB4">
        <w:rPr>
          <w:rFonts w:ascii="Times New Roman" w:hAnsi="Times New Roman" w:cs="Times New Roman"/>
          <w:sz w:val="22"/>
          <w:szCs w:val="22"/>
        </w:rPr>
        <w:t>8</w:t>
      </w:r>
      <w:r w:rsidR="00D42562" w:rsidRPr="003E786A">
        <w:rPr>
          <w:rFonts w:ascii="Times New Roman" w:hAnsi="Times New Roman" w:cs="Times New Roman"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sz w:val="22"/>
          <w:szCs w:val="22"/>
        </w:rPr>
        <w:t xml:space="preserve">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bCs/>
          <w:sz w:val="22"/>
          <w:szCs w:val="22"/>
        </w:rPr>
        <w:t>до 11-0</w:t>
      </w:r>
      <w:r w:rsidR="00D66AED" w:rsidRPr="003E786A">
        <w:rPr>
          <w:rFonts w:ascii="Times New Roman" w:hAnsi="Times New Roman" w:cs="Times New Roman"/>
          <w:bCs/>
          <w:sz w:val="22"/>
          <w:szCs w:val="22"/>
        </w:rPr>
        <w:t xml:space="preserve">0 ч. (время местное) </w:t>
      </w:r>
      <w:r w:rsidR="00AC5EB4" w:rsidRPr="00AC5EB4">
        <w:rPr>
          <w:rFonts w:ascii="Times New Roman" w:hAnsi="Times New Roman" w:cs="Times New Roman"/>
          <w:bCs/>
          <w:sz w:val="22"/>
          <w:szCs w:val="22"/>
        </w:rPr>
        <w:t>2</w:t>
      </w:r>
      <w:r w:rsidR="00541068">
        <w:rPr>
          <w:rFonts w:ascii="Times New Roman" w:hAnsi="Times New Roman" w:cs="Times New Roman"/>
          <w:bCs/>
          <w:sz w:val="22"/>
          <w:szCs w:val="22"/>
        </w:rPr>
        <w:t>9</w:t>
      </w:r>
      <w:r w:rsidR="00AC5EB4" w:rsidRPr="00AC5EB4">
        <w:rPr>
          <w:rFonts w:ascii="Times New Roman" w:hAnsi="Times New Roman" w:cs="Times New Roman"/>
          <w:bCs/>
          <w:sz w:val="22"/>
          <w:szCs w:val="22"/>
        </w:rPr>
        <w:t>.03</w:t>
      </w:r>
      <w:r w:rsidR="00CD7563" w:rsidRPr="00AC5EB4">
        <w:rPr>
          <w:rFonts w:ascii="Times New Roman" w:hAnsi="Times New Roman" w:cs="Times New Roman"/>
          <w:bCs/>
          <w:sz w:val="22"/>
          <w:szCs w:val="22"/>
        </w:rPr>
        <w:t>.201</w:t>
      </w:r>
      <w:r w:rsidR="00AC5EB4" w:rsidRPr="00AC5EB4">
        <w:rPr>
          <w:rFonts w:ascii="Times New Roman" w:hAnsi="Times New Roman" w:cs="Times New Roman"/>
          <w:bCs/>
          <w:sz w:val="22"/>
          <w:szCs w:val="22"/>
        </w:rPr>
        <w:t>8</w:t>
      </w:r>
      <w:r w:rsidR="00CD7563" w:rsidRPr="003E786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bCs/>
          <w:sz w:val="22"/>
          <w:szCs w:val="22"/>
        </w:rPr>
        <w:t>г.</w:t>
      </w:r>
      <w:proofErr w:type="gramEnd"/>
    </w:p>
    <w:p w:rsidR="004144A7" w:rsidRPr="003E786A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10</w:t>
      </w:r>
      <w:r w:rsidR="004144A7" w:rsidRPr="003E786A">
        <w:rPr>
          <w:rFonts w:ascii="Times New Roman" w:hAnsi="Times New Roman" w:cs="Times New Roman"/>
          <w:sz w:val="22"/>
          <w:szCs w:val="22"/>
        </w:rPr>
        <w:t>. Вскрытие конвертов с заявками на участие в конкурсе –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 в 11-00 ч. (время местное</w:t>
      </w:r>
      <w:r w:rsidR="006416BA"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 w:rsidR="00AC5EB4" w:rsidRPr="00AC5EB4">
        <w:rPr>
          <w:rFonts w:ascii="Times New Roman" w:hAnsi="Times New Roman" w:cs="Times New Roman"/>
          <w:sz w:val="22"/>
          <w:szCs w:val="22"/>
        </w:rPr>
        <w:t>2</w:t>
      </w:r>
      <w:r w:rsidR="00541068">
        <w:rPr>
          <w:rFonts w:ascii="Times New Roman" w:hAnsi="Times New Roman" w:cs="Times New Roman"/>
          <w:sz w:val="22"/>
          <w:szCs w:val="22"/>
        </w:rPr>
        <w:t>9</w:t>
      </w:r>
      <w:r w:rsidR="00AC5EB4" w:rsidRPr="00AC5EB4">
        <w:rPr>
          <w:rFonts w:ascii="Times New Roman" w:hAnsi="Times New Roman" w:cs="Times New Roman"/>
          <w:sz w:val="22"/>
          <w:szCs w:val="22"/>
        </w:rPr>
        <w:t>.03</w:t>
      </w:r>
      <w:r w:rsidR="00CD7563" w:rsidRPr="00AC5EB4">
        <w:rPr>
          <w:rFonts w:ascii="Times New Roman" w:hAnsi="Times New Roman" w:cs="Times New Roman"/>
          <w:sz w:val="22"/>
          <w:szCs w:val="22"/>
        </w:rPr>
        <w:t>.201</w:t>
      </w:r>
      <w:r w:rsidR="00AC5EB4" w:rsidRPr="00AC5EB4">
        <w:rPr>
          <w:rFonts w:ascii="Times New Roman" w:hAnsi="Times New Roman" w:cs="Times New Roman"/>
          <w:sz w:val="22"/>
          <w:szCs w:val="22"/>
        </w:rPr>
        <w:t>8</w:t>
      </w:r>
      <w:r w:rsidR="00CD7563" w:rsidRPr="00AC5EB4">
        <w:rPr>
          <w:rFonts w:ascii="Times New Roman" w:hAnsi="Times New Roman" w:cs="Times New Roman"/>
          <w:sz w:val="22"/>
          <w:szCs w:val="22"/>
        </w:rPr>
        <w:t xml:space="preserve"> г.</w:t>
      </w:r>
      <w:r w:rsidR="00CD7563" w:rsidRPr="003E786A">
        <w:rPr>
          <w:rFonts w:ascii="Times New Roman" w:hAnsi="Times New Roman" w:cs="Times New Roman"/>
          <w:sz w:val="22"/>
          <w:szCs w:val="22"/>
        </w:rPr>
        <w:t xml:space="preserve"> 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по адресу:  Удмуртская Республика, </w:t>
      </w:r>
      <w:proofErr w:type="gramStart"/>
      <w:r w:rsidR="004144A7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="004144A7"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4144A7"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на участие в </w:t>
      </w:r>
      <w:r w:rsidR="00D66AED" w:rsidRPr="00AC5EB4">
        <w:rPr>
          <w:rFonts w:ascii="Times New Roman" w:hAnsi="Times New Roman" w:cs="Times New Roman"/>
          <w:sz w:val="22"/>
          <w:szCs w:val="22"/>
        </w:rPr>
        <w:t xml:space="preserve">конкурсе </w:t>
      </w:r>
      <w:r w:rsidR="00541068">
        <w:rPr>
          <w:rFonts w:ascii="Times New Roman" w:hAnsi="Times New Roman" w:cs="Times New Roman"/>
          <w:sz w:val="22"/>
          <w:szCs w:val="22"/>
        </w:rPr>
        <w:t>02.04</w:t>
      </w:r>
      <w:r w:rsidR="00AC5EB4" w:rsidRPr="00AC5EB4">
        <w:rPr>
          <w:rFonts w:ascii="Times New Roman" w:hAnsi="Times New Roman" w:cs="Times New Roman"/>
          <w:sz w:val="22"/>
          <w:szCs w:val="22"/>
        </w:rPr>
        <w:t>.</w:t>
      </w:r>
      <w:r w:rsidR="00CD7563" w:rsidRPr="00AC5EB4">
        <w:rPr>
          <w:rFonts w:ascii="Times New Roman" w:hAnsi="Times New Roman" w:cs="Times New Roman"/>
          <w:sz w:val="22"/>
          <w:szCs w:val="22"/>
        </w:rPr>
        <w:t>201</w:t>
      </w:r>
      <w:r w:rsidR="00AC5EB4" w:rsidRPr="00AC5EB4">
        <w:rPr>
          <w:rFonts w:ascii="Times New Roman" w:hAnsi="Times New Roman" w:cs="Times New Roman"/>
          <w:sz w:val="22"/>
          <w:szCs w:val="22"/>
        </w:rPr>
        <w:t>8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4144A7" w:rsidRPr="003E786A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11</w:t>
      </w:r>
      <w:r w:rsidR="004144A7" w:rsidRPr="003E786A">
        <w:rPr>
          <w:rFonts w:ascii="Times New Roman" w:hAnsi="Times New Roman" w:cs="Times New Roman"/>
          <w:sz w:val="22"/>
          <w:szCs w:val="22"/>
        </w:rPr>
        <w:t>. Проведение конкурса в 15-00 ч. (врем</w:t>
      </w:r>
      <w:r w:rsidR="00012330" w:rsidRPr="003E786A">
        <w:rPr>
          <w:rFonts w:ascii="Times New Roman" w:hAnsi="Times New Roman" w:cs="Times New Roman"/>
          <w:sz w:val="22"/>
          <w:szCs w:val="22"/>
        </w:rPr>
        <w:t xml:space="preserve">я местное) </w:t>
      </w:r>
      <w:r w:rsidR="00AC5EB4" w:rsidRPr="00AC5EB4">
        <w:rPr>
          <w:rFonts w:ascii="Times New Roman" w:hAnsi="Times New Roman" w:cs="Times New Roman"/>
          <w:sz w:val="22"/>
          <w:szCs w:val="22"/>
        </w:rPr>
        <w:t>0</w:t>
      </w:r>
      <w:r w:rsidR="00541068">
        <w:rPr>
          <w:rFonts w:ascii="Times New Roman" w:hAnsi="Times New Roman" w:cs="Times New Roman"/>
          <w:sz w:val="22"/>
          <w:szCs w:val="22"/>
        </w:rPr>
        <w:t>9</w:t>
      </w:r>
      <w:r w:rsidR="00AC5EB4" w:rsidRPr="00AC5EB4">
        <w:rPr>
          <w:rFonts w:ascii="Times New Roman" w:hAnsi="Times New Roman" w:cs="Times New Roman"/>
          <w:sz w:val="22"/>
          <w:szCs w:val="22"/>
        </w:rPr>
        <w:t>.04</w:t>
      </w:r>
      <w:r w:rsidR="00C20A04" w:rsidRPr="00AC5EB4">
        <w:rPr>
          <w:rFonts w:ascii="Times New Roman" w:hAnsi="Times New Roman" w:cs="Times New Roman"/>
          <w:sz w:val="22"/>
          <w:szCs w:val="22"/>
        </w:rPr>
        <w:t>.</w:t>
      </w:r>
      <w:r w:rsidR="00CD7563" w:rsidRPr="00AC5EB4">
        <w:rPr>
          <w:rFonts w:ascii="Times New Roman" w:hAnsi="Times New Roman" w:cs="Times New Roman"/>
          <w:sz w:val="22"/>
          <w:szCs w:val="22"/>
        </w:rPr>
        <w:t>201</w:t>
      </w:r>
      <w:r w:rsidR="00AC5EB4" w:rsidRPr="00AC5EB4">
        <w:rPr>
          <w:rFonts w:ascii="Times New Roman" w:hAnsi="Times New Roman" w:cs="Times New Roman"/>
          <w:sz w:val="22"/>
          <w:szCs w:val="22"/>
        </w:rPr>
        <w:t>8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r w:rsidR="000E4119" w:rsidRPr="003E786A">
        <w:rPr>
          <w:rFonts w:ascii="Times New Roman" w:hAnsi="Times New Roman" w:cs="Times New Roman"/>
          <w:sz w:val="22"/>
          <w:szCs w:val="22"/>
        </w:rPr>
        <w:t>кабинет 121.</w:t>
      </w:r>
    </w:p>
    <w:p w:rsidR="00C75696" w:rsidRPr="008C2FFC" w:rsidRDefault="009E471F" w:rsidP="00C75696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</w:t>
      </w:r>
      <w:r w:rsidR="004144A7" w:rsidRPr="003E786A">
        <w:rPr>
          <w:sz w:val="22"/>
          <w:szCs w:val="22"/>
        </w:rPr>
        <w:t>.</w:t>
      </w:r>
      <w:r w:rsidR="004144A7" w:rsidRPr="003E786A">
        <w:rPr>
          <w:bCs/>
          <w:sz w:val="22"/>
          <w:szCs w:val="22"/>
        </w:rPr>
        <w:t xml:space="preserve"> </w:t>
      </w:r>
      <w:r w:rsidR="004144A7"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="00C75696" w:rsidRP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 xml:space="preserve">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="00965318" w:rsidRPr="00965318">
        <w:rPr>
          <w:sz w:val="22"/>
          <w:szCs w:val="22"/>
        </w:rPr>
        <w:t>р</w:t>
      </w:r>
      <w:proofErr w:type="spellEnd"/>
      <w:proofErr w:type="gramEnd"/>
      <w:r w:rsidR="00965318" w:rsidRPr="00965318">
        <w:rPr>
          <w:sz w:val="22"/>
          <w:szCs w:val="22"/>
        </w:rPr>
        <w:t xml:space="preserve">/с 40302810794013000135 в </w:t>
      </w:r>
      <w:proofErr w:type="spellStart"/>
      <w:r w:rsidR="00965318" w:rsidRPr="00965318">
        <w:rPr>
          <w:sz w:val="22"/>
          <w:szCs w:val="22"/>
        </w:rPr>
        <w:t>Отделение-НБ</w:t>
      </w:r>
      <w:proofErr w:type="spellEnd"/>
      <w:r w:rsidR="00965318" w:rsidRPr="00965318">
        <w:rPr>
          <w:sz w:val="22"/>
          <w:szCs w:val="22"/>
        </w:rPr>
        <w:t xml:space="preserve"> УР г.</w:t>
      </w:r>
      <w:r w:rsid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>Ижевска, БИК 049401001.</w:t>
      </w:r>
    </w:p>
    <w:p w:rsidR="00C75696" w:rsidRDefault="00C75696" w:rsidP="00C75696">
      <w:pPr>
        <w:widowControl w:val="0"/>
        <w:suppressAutoHyphens w:val="0"/>
        <w:jc w:val="both"/>
        <w:rPr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 w:rsidP="006727B0">
      <w:pPr>
        <w:pStyle w:val="110"/>
        <w:keepNext w:val="0"/>
        <w:spacing w:line="204" w:lineRule="auto"/>
        <w:jc w:val="right"/>
      </w:pPr>
    </w:p>
    <w:sectPr w:rsidR="004144A7" w:rsidSect="006727B0">
      <w:footerReference w:type="default" r:id="rId15"/>
      <w:pgSz w:w="11906" w:h="16838"/>
      <w:pgMar w:top="540" w:right="849" w:bottom="765" w:left="720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8B0" w:rsidRDefault="009258B0">
      <w:r>
        <w:separator/>
      </w:r>
    </w:p>
  </w:endnote>
  <w:endnote w:type="continuationSeparator" w:id="0">
    <w:p w:rsidR="009258B0" w:rsidRDefault="009258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8B0" w:rsidRDefault="009258B0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8B0" w:rsidRDefault="009258B0">
    <w:pPr>
      <w:pStyle w:val="af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8B0" w:rsidRDefault="009258B0">
    <w:pPr>
      <w:pStyle w:val="af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8B0" w:rsidRDefault="009258B0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8B0" w:rsidRDefault="009258B0">
      <w:r>
        <w:separator/>
      </w:r>
    </w:p>
  </w:footnote>
  <w:footnote w:type="continuationSeparator" w:id="0">
    <w:p w:rsidR="009258B0" w:rsidRDefault="009258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8B0" w:rsidRDefault="009258B0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8B0" w:rsidRDefault="009258B0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8B0" w:rsidRDefault="009258B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11123"/>
    <w:rsid w:val="00012330"/>
    <w:rsid w:val="000131D4"/>
    <w:rsid w:val="0002209C"/>
    <w:rsid w:val="000371B0"/>
    <w:rsid w:val="000429F7"/>
    <w:rsid w:val="00043E34"/>
    <w:rsid w:val="00073DC0"/>
    <w:rsid w:val="00094763"/>
    <w:rsid w:val="000B3655"/>
    <w:rsid w:val="000C1D9B"/>
    <w:rsid w:val="000C2A60"/>
    <w:rsid w:val="000C2C62"/>
    <w:rsid w:val="000E2B7A"/>
    <w:rsid w:val="000E3148"/>
    <w:rsid w:val="000E4119"/>
    <w:rsid w:val="000F1BF0"/>
    <w:rsid w:val="001301E6"/>
    <w:rsid w:val="00130511"/>
    <w:rsid w:val="00135FAC"/>
    <w:rsid w:val="00147E5B"/>
    <w:rsid w:val="001604CA"/>
    <w:rsid w:val="00187E83"/>
    <w:rsid w:val="001A1216"/>
    <w:rsid w:val="001B260E"/>
    <w:rsid w:val="001B4CBB"/>
    <w:rsid w:val="001B694D"/>
    <w:rsid w:val="001D77FF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44DF"/>
    <w:rsid w:val="002C5620"/>
    <w:rsid w:val="002C5647"/>
    <w:rsid w:val="002E32BF"/>
    <w:rsid w:val="002E527C"/>
    <w:rsid w:val="002E5E95"/>
    <w:rsid w:val="00300385"/>
    <w:rsid w:val="00314966"/>
    <w:rsid w:val="003179F3"/>
    <w:rsid w:val="00323B0B"/>
    <w:rsid w:val="0034710C"/>
    <w:rsid w:val="003654F6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D4E01"/>
    <w:rsid w:val="003E3377"/>
    <w:rsid w:val="003E786A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D1D1E"/>
    <w:rsid w:val="004D22D8"/>
    <w:rsid w:val="004E63F5"/>
    <w:rsid w:val="004F1233"/>
    <w:rsid w:val="004F34A3"/>
    <w:rsid w:val="005352A6"/>
    <w:rsid w:val="00536BD8"/>
    <w:rsid w:val="00540474"/>
    <w:rsid w:val="00540614"/>
    <w:rsid w:val="00541068"/>
    <w:rsid w:val="00591654"/>
    <w:rsid w:val="005D1FF2"/>
    <w:rsid w:val="005F7D3C"/>
    <w:rsid w:val="006168F2"/>
    <w:rsid w:val="00620C52"/>
    <w:rsid w:val="0062438D"/>
    <w:rsid w:val="00633281"/>
    <w:rsid w:val="0063441B"/>
    <w:rsid w:val="006416BA"/>
    <w:rsid w:val="006656F6"/>
    <w:rsid w:val="006661C8"/>
    <w:rsid w:val="006727B0"/>
    <w:rsid w:val="006777FD"/>
    <w:rsid w:val="00693C81"/>
    <w:rsid w:val="006A39A5"/>
    <w:rsid w:val="006C20C0"/>
    <w:rsid w:val="006D4458"/>
    <w:rsid w:val="006E0980"/>
    <w:rsid w:val="006E230C"/>
    <w:rsid w:val="007115C9"/>
    <w:rsid w:val="00713833"/>
    <w:rsid w:val="00722C51"/>
    <w:rsid w:val="00725F2D"/>
    <w:rsid w:val="007278DA"/>
    <w:rsid w:val="00740742"/>
    <w:rsid w:val="00761E0F"/>
    <w:rsid w:val="00775F19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56EC4"/>
    <w:rsid w:val="00862DF5"/>
    <w:rsid w:val="00864A92"/>
    <w:rsid w:val="00891623"/>
    <w:rsid w:val="00896314"/>
    <w:rsid w:val="008972A0"/>
    <w:rsid w:val="008A2754"/>
    <w:rsid w:val="008B1A69"/>
    <w:rsid w:val="008B54D8"/>
    <w:rsid w:val="008C2FFC"/>
    <w:rsid w:val="008E0BB6"/>
    <w:rsid w:val="008E4812"/>
    <w:rsid w:val="008F6ACD"/>
    <w:rsid w:val="009063A6"/>
    <w:rsid w:val="009258B0"/>
    <w:rsid w:val="009375E7"/>
    <w:rsid w:val="00944CD9"/>
    <w:rsid w:val="00961C7C"/>
    <w:rsid w:val="009628B2"/>
    <w:rsid w:val="00965318"/>
    <w:rsid w:val="0096675F"/>
    <w:rsid w:val="009B6F2D"/>
    <w:rsid w:val="009C2397"/>
    <w:rsid w:val="009D4D96"/>
    <w:rsid w:val="009E471F"/>
    <w:rsid w:val="009F2B02"/>
    <w:rsid w:val="00A0586D"/>
    <w:rsid w:val="00A144B1"/>
    <w:rsid w:val="00A1462F"/>
    <w:rsid w:val="00A17F9E"/>
    <w:rsid w:val="00A31C61"/>
    <w:rsid w:val="00A519BD"/>
    <w:rsid w:val="00A873B7"/>
    <w:rsid w:val="00AC5EB4"/>
    <w:rsid w:val="00AD2BC0"/>
    <w:rsid w:val="00AD37EB"/>
    <w:rsid w:val="00B121D2"/>
    <w:rsid w:val="00B43AD0"/>
    <w:rsid w:val="00B556C2"/>
    <w:rsid w:val="00B63020"/>
    <w:rsid w:val="00B734C0"/>
    <w:rsid w:val="00B929A0"/>
    <w:rsid w:val="00BD6308"/>
    <w:rsid w:val="00BD65FA"/>
    <w:rsid w:val="00BF2084"/>
    <w:rsid w:val="00BF2D2D"/>
    <w:rsid w:val="00C114A5"/>
    <w:rsid w:val="00C14A3D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6A0"/>
    <w:rsid w:val="00CA5BE6"/>
    <w:rsid w:val="00CC0A14"/>
    <w:rsid w:val="00CD6248"/>
    <w:rsid w:val="00CD7563"/>
    <w:rsid w:val="00CE1FD0"/>
    <w:rsid w:val="00D02533"/>
    <w:rsid w:val="00D11941"/>
    <w:rsid w:val="00D11FA6"/>
    <w:rsid w:val="00D3226C"/>
    <w:rsid w:val="00D42562"/>
    <w:rsid w:val="00D44DDF"/>
    <w:rsid w:val="00D5372D"/>
    <w:rsid w:val="00D55DDB"/>
    <w:rsid w:val="00D66AED"/>
    <w:rsid w:val="00D72D59"/>
    <w:rsid w:val="00D80E5D"/>
    <w:rsid w:val="00D915CF"/>
    <w:rsid w:val="00D93C57"/>
    <w:rsid w:val="00D96E7C"/>
    <w:rsid w:val="00D976F1"/>
    <w:rsid w:val="00E20971"/>
    <w:rsid w:val="00E34F8F"/>
    <w:rsid w:val="00E36898"/>
    <w:rsid w:val="00E51A45"/>
    <w:rsid w:val="00E5351E"/>
    <w:rsid w:val="00E555EB"/>
    <w:rsid w:val="00E837CD"/>
    <w:rsid w:val="00EB6490"/>
    <w:rsid w:val="00EE131D"/>
    <w:rsid w:val="00EE401D"/>
    <w:rsid w:val="00EE5200"/>
    <w:rsid w:val="00EF4BD9"/>
    <w:rsid w:val="00F41CBF"/>
    <w:rsid w:val="00F50AEB"/>
    <w:rsid w:val="00F60A44"/>
    <w:rsid w:val="00F73588"/>
    <w:rsid w:val="00FA07CC"/>
    <w:rsid w:val="00FA2E87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zov-gov.ru" TargetMode="External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A5389-2982-44B0-950D-0EB5EA747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6286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5</cp:revision>
  <cp:lastPrinted>2018-02-26T10:35:00Z</cp:lastPrinted>
  <dcterms:created xsi:type="dcterms:W3CDTF">2018-02-20T11:15:00Z</dcterms:created>
  <dcterms:modified xsi:type="dcterms:W3CDTF">2018-02-26T10:35:00Z</dcterms:modified>
</cp:coreProperties>
</file>