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4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А.Н. Пономарев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EB6490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2017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4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4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FA2E87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>на территории муниципального образования «Город Глазов» по 4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44CD9" w:rsidRPr="002E5E95" w:rsidTr="00944CD9">
        <w:tc>
          <w:tcPr>
            <w:tcW w:w="534" w:type="dxa"/>
            <w:shd w:val="clear" w:color="auto" w:fill="auto"/>
          </w:tcPr>
          <w:p w:rsidR="00944CD9" w:rsidRPr="008C2FFC" w:rsidRDefault="00944CD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4CD9" w:rsidRPr="008C2FFC" w:rsidRDefault="00944CD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44CD9" w:rsidRPr="00633281" w:rsidRDefault="006332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Драгунова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44CD9" w:rsidRPr="00944CD9" w:rsidRDefault="00633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44CD9" w:rsidRPr="00944CD9" w:rsidRDefault="00633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44CD9" w:rsidRPr="00944CD9" w:rsidRDefault="00633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благо</w:t>
            </w:r>
            <w:r w:rsidR="00944CD9" w:rsidRPr="00944CD9">
              <w:rPr>
                <w:sz w:val="16"/>
                <w:szCs w:val="16"/>
              </w:rPr>
              <w:t>устроенный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44CD9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34 819,68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44CD9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44CD9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4 138,00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44CD9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1 740,98</w:t>
            </w:r>
          </w:p>
        </w:tc>
      </w:tr>
      <w:tr w:rsidR="004E63F5" w:rsidRPr="002E5E95" w:rsidTr="00944CD9">
        <w:tc>
          <w:tcPr>
            <w:tcW w:w="534" w:type="dxa"/>
            <w:shd w:val="clear" w:color="auto" w:fill="auto"/>
          </w:tcPr>
          <w:p w:rsidR="004E63F5" w:rsidRDefault="004E63F5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E63F5" w:rsidRDefault="004E63F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63F5" w:rsidRDefault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эродромный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E63F5" w:rsidRDefault="004E63F5" w:rsidP="00633281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63F5" w:rsidRPr="004E63F5" w:rsidRDefault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36 381,60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E63F5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E63F5" w:rsidRPr="004E63F5" w:rsidRDefault="004E63F5" w:rsidP="004E63F5">
            <w:pPr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63F5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1</w:t>
            </w:r>
            <w:r w:rsidR="0063441B">
              <w:rPr>
                <w:sz w:val="16"/>
                <w:szCs w:val="16"/>
              </w:rPr>
              <w:t xml:space="preserve"> </w:t>
            </w:r>
            <w:r w:rsidRPr="004E63F5">
              <w:rPr>
                <w:sz w:val="16"/>
                <w:szCs w:val="16"/>
              </w:rPr>
              <w:t>819,08</w:t>
            </w:r>
          </w:p>
        </w:tc>
      </w:tr>
      <w:tr w:rsidR="004E63F5" w:rsidRPr="002E5E95" w:rsidTr="00944CD9">
        <w:tc>
          <w:tcPr>
            <w:tcW w:w="534" w:type="dxa"/>
            <w:shd w:val="clear" w:color="auto" w:fill="auto"/>
          </w:tcPr>
          <w:p w:rsidR="004E63F5" w:rsidRDefault="004E63F5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E63F5" w:rsidRDefault="004E63F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63F5" w:rsidRDefault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E63F5" w:rsidRDefault="004E63F5" w:rsidP="00633281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63F5" w:rsidRPr="004E63F5" w:rsidRDefault="004E63F5" w:rsidP="004E63F5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27 266,64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E63F5" w:rsidRPr="004E63F5" w:rsidRDefault="0063441B" w:rsidP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4E63F5"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E63F5" w:rsidRPr="004E63F5" w:rsidRDefault="004E63F5" w:rsidP="004E63F5">
            <w:pPr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63F5" w:rsidRPr="004E63F5" w:rsidRDefault="0063441B" w:rsidP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4E63F5" w:rsidRPr="004E63F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E63F5" w:rsidRPr="004E63F5">
              <w:rPr>
                <w:sz w:val="16"/>
                <w:szCs w:val="16"/>
              </w:rPr>
              <w:t>363,33</w:t>
            </w:r>
          </w:p>
        </w:tc>
      </w:tr>
      <w:tr w:rsidR="004E63F5" w:rsidRPr="002E5E95" w:rsidTr="00944CD9">
        <w:tc>
          <w:tcPr>
            <w:tcW w:w="534" w:type="dxa"/>
            <w:shd w:val="clear" w:color="auto" w:fill="auto"/>
          </w:tcPr>
          <w:p w:rsidR="004E63F5" w:rsidRDefault="004E63F5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E63F5" w:rsidRDefault="004E63F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63F5" w:rsidRDefault="004E63F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Химмашевское</w:t>
            </w:r>
            <w:proofErr w:type="spellEnd"/>
            <w:r>
              <w:rPr>
                <w:sz w:val="16"/>
                <w:szCs w:val="16"/>
              </w:rPr>
              <w:t xml:space="preserve"> шоссе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E63F5" w:rsidRDefault="004E63F5" w:rsidP="00633281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4710C" w:rsidRPr="0034710C" w:rsidRDefault="004E63F5" w:rsidP="004E63F5">
            <w:pPr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 xml:space="preserve">  </w:t>
            </w:r>
          </w:p>
          <w:p w:rsidR="004E63F5" w:rsidRPr="0034710C" w:rsidRDefault="0034710C" w:rsidP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Pr="0034710C">
              <w:rPr>
                <w:sz w:val="16"/>
                <w:szCs w:val="16"/>
              </w:rPr>
              <w:t>31 550,28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E63F5" w:rsidRPr="0034710C" w:rsidRDefault="0034710C" w:rsidP="0034710C">
            <w:pPr>
              <w:jc w:val="center"/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>1 013,22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E63F5" w:rsidRPr="0034710C" w:rsidRDefault="004E63F5" w:rsidP="004E63F5">
            <w:pPr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4710C" w:rsidRPr="0034710C" w:rsidRDefault="004E63F5" w:rsidP="004E63F5">
            <w:pPr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 xml:space="preserve">    </w:t>
            </w:r>
          </w:p>
          <w:p w:rsidR="004E63F5" w:rsidRPr="0034710C" w:rsidRDefault="0034710C" w:rsidP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34710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34710C">
              <w:rPr>
                <w:sz w:val="16"/>
                <w:szCs w:val="16"/>
              </w:rPr>
              <w:t>577,51</w:t>
            </w:r>
          </w:p>
        </w:tc>
      </w:tr>
      <w:tr w:rsidR="004E63F5" w:rsidRPr="002E5E95" w:rsidTr="00944CD9">
        <w:tc>
          <w:tcPr>
            <w:tcW w:w="534" w:type="dxa"/>
            <w:shd w:val="clear" w:color="auto" w:fill="auto"/>
          </w:tcPr>
          <w:p w:rsidR="004E63F5" w:rsidRDefault="004E63F5" w:rsidP="00A31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E63F5" w:rsidRDefault="004E63F5" w:rsidP="003003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E63F5" w:rsidRDefault="004E63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E63F5" w:rsidRDefault="004E6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E63F5" w:rsidRPr="00633281" w:rsidRDefault="004E63F5">
            <w:pPr>
              <w:jc w:val="center"/>
              <w:rPr>
                <w:b/>
                <w:sz w:val="16"/>
                <w:szCs w:val="16"/>
              </w:rPr>
            </w:pPr>
            <w:r w:rsidRPr="00633281">
              <w:rPr>
                <w:b/>
                <w:sz w:val="16"/>
                <w:szCs w:val="16"/>
              </w:rPr>
              <w:t>637,2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E63F5" w:rsidRDefault="004E63F5" w:rsidP="00633281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E63F5" w:rsidRPr="0063441B" w:rsidRDefault="003471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130 018,20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E63F5" w:rsidRPr="0063441B" w:rsidRDefault="0063441B">
            <w:pPr>
              <w:jc w:val="center"/>
              <w:rPr>
                <w:b/>
                <w:sz w:val="16"/>
                <w:szCs w:val="16"/>
              </w:rPr>
            </w:pPr>
            <w:r w:rsidRPr="0063441B">
              <w:rPr>
                <w:b/>
                <w:sz w:val="16"/>
                <w:szCs w:val="16"/>
              </w:rPr>
              <w:t>7 092,54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E63F5" w:rsidRPr="0063441B" w:rsidRDefault="0063441B">
            <w:pPr>
              <w:jc w:val="center"/>
              <w:rPr>
                <w:b/>
                <w:sz w:val="16"/>
                <w:szCs w:val="16"/>
              </w:rPr>
            </w:pPr>
            <w:r w:rsidRPr="0063441B">
              <w:rPr>
                <w:b/>
                <w:sz w:val="16"/>
                <w:szCs w:val="16"/>
              </w:rPr>
              <w:t>9 204,10</w:t>
            </w:r>
            <w:r w:rsidR="0034710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63F5" w:rsidRPr="0063441B" w:rsidRDefault="003471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6 500,90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Перечень коммунальных услуг</w:t>
      </w:r>
      <w:r w:rsidR="00D72D59">
        <w:rPr>
          <w:sz w:val="22"/>
          <w:szCs w:val="22"/>
        </w:rPr>
        <w:t>: холодное водоснабжение, горячее водоснабжение, водоотведение, отопление,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  <w:proofErr w:type="gramEnd"/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с </w:t>
      </w:r>
      <w:r w:rsidR="006416BA" w:rsidRPr="003E786A">
        <w:rPr>
          <w:bCs/>
          <w:sz w:val="22"/>
          <w:szCs w:val="22"/>
        </w:rPr>
        <w:t xml:space="preserve"> </w:t>
      </w:r>
      <w:r w:rsidR="00E20971">
        <w:rPr>
          <w:bCs/>
          <w:sz w:val="22"/>
          <w:szCs w:val="22"/>
        </w:rPr>
        <w:t>02.08</w:t>
      </w:r>
      <w:r w:rsidR="00D42562" w:rsidRPr="00C20A04">
        <w:rPr>
          <w:bCs/>
          <w:sz w:val="22"/>
          <w:szCs w:val="22"/>
        </w:rPr>
        <w:t>.201</w:t>
      </w:r>
      <w:r w:rsidR="00C20A04" w:rsidRPr="00C20A04">
        <w:rPr>
          <w:bCs/>
          <w:sz w:val="22"/>
          <w:szCs w:val="22"/>
        </w:rPr>
        <w:t>7</w:t>
      </w:r>
      <w:r w:rsidR="00D42562" w:rsidRPr="003E786A">
        <w:rPr>
          <w:bCs/>
          <w:sz w:val="22"/>
          <w:szCs w:val="22"/>
        </w:rPr>
        <w:t xml:space="preserve"> </w:t>
      </w:r>
      <w:r w:rsidRPr="003E786A">
        <w:rPr>
          <w:bCs/>
          <w:sz w:val="22"/>
          <w:szCs w:val="22"/>
        </w:rPr>
        <w:t xml:space="preserve">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63441B">
        <w:rPr>
          <w:rFonts w:ascii="Times New Roman" w:hAnsi="Times New Roman" w:cs="Times New Roman"/>
          <w:sz w:val="22"/>
          <w:szCs w:val="22"/>
        </w:rPr>
        <w:t>02</w:t>
      </w:r>
      <w:r w:rsidR="00633281">
        <w:rPr>
          <w:rFonts w:ascii="Times New Roman" w:hAnsi="Times New Roman" w:cs="Times New Roman"/>
          <w:sz w:val="22"/>
          <w:szCs w:val="22"/>
        </w:rPr>
        <w:t>.08</w:t>
      </w:r>
      <w:r w:rsidR="00D42562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63441B">
        <w:rPr>
          <w:rFonts w:ascii="Times New Roman" w:hAnsi="Times New Roman" w:cs="Times New Roman"/>
          <w:bCs/>
          <w:sz w:val="22"/>
          <w:szCs w:val="22"/>
        </w:rPr>
        <w:t>31</w:t>
      </w:r>
      <w:r w:rsidR="00633281">
        <w:rPr>
          <w:rFonts w:ascii="Times New Roman" w:hAnsi="Times New Roman" w:cs="Times New Roman"/>
          <w:bCs/>
          <w:sz w:val="22"/>
          <w:szCs w:val="22"/>
        </w:rPr>
        <w:t>.08</w:t>
      </w:r>
      <w:r w:rsidR="00CD7563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63441B">
        <w:rPr>
          <w:rFonts w:ascii="Times New Roman" w:hAnsi="Times New Roman" w:cs="Times New Roman"/>
          <w:sz w:val="22"/>
          <w:szCs w:val="22"/>
        </w:rPr>
        <w:t>31</w:t>
      </w:r>
      <w:r w:rsidR="00C20A04" w:rsidRPr="00C20A04">
        <w:rPr>
          <w:rFonts w:ascii="Times New Roman" w:hAnsi="Times New Roman" w:cs="Times New Roman"/>
          <w:sz w:val="22"/>
          <w:szCs w:val="22"/>
        </w:rPr>
        <w:t>.0</w:t>
      </w:r>
      <w:r w:rsidR="00633281">
        <w:rPr>
          <w:rFonts w:ascii="Times New Roman" w:hAnsi="Times New Roman" w:cs="Times New Roman"/>
          <w:sz w:val="22"/>
          <w:szCs w:val="22"/>
        </w:rPr>
        <w:t>8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633281">
        <w:rPr>
          <w:rFonts w:ascii="Times New Roman" w:hAnsi="Times New Roman" w:cs="Times New Roman"/>
          <w:sz w:val="22"/>
          <w:szCs w:val="22"/>
        </w:rPr>
        <w:t>01</w:t>
      </w:r>
      <w:r w:rsidR="00C20A04" w:rsidRPr="00C20A04">
        <w:rPr>
          <w:rFonts w:ascii="Times New Roman" w:hAnsi="Times New Roman" w:cs="Times New Roman"/>
          <w:sz w:val="22"/>
          <w:szCs w:val="22"/>
        </w:rPr>
        <w:t>.0</w:t>
      </w:r>
      <w:r w:rsidR="00633281">
        <w:rPr>
          <w:rFonts w:ascii="Times New Roman" w:hAnsi="Times New Roman" w:cs="Times New Roman"/>
          <w:sz w:val="22"/>
          <w:szCs w:val="22"/>
        </w:rPr>
        <w:t>9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33281">
        <w:rPr>
          <w:rFonts w:ascii="Times New Roman" w:hAnsi="Times New Roman" w:cs="Times New Roman"/>
          <w:sz w:val="22"/>
          <w:szCs w:val="22"/>
        </w:rPr>
        <w:t>07.09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CD7563" w:rsidRPr="00C20A04">
        <w:rPr>
          <w:rFonts w:ascii="Times New Roman" w:hAnsi="Times New Roman" w:cs="Times New Roman"/>
          <w:sz w:val="22"/>
          <w:szCs w:val="22"/>
        </w:rPr>
        <w:t>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>на территории муниципального образования «Город Глазов» по 4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>на территории муниципального образования «Город Глазов» по 4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34710C">
        <w:rPr>
          <w:sz w:val="22"/>
          <w:szCs w:val="22"/>
        </w:rPr>
        <w:t>31</w:t>
      </w:r>
      <w:r w:rsidR="00891623" w:rsidRPr="00C20A04">
        <w:rPr>
          <w:sz w:val="22"/>
          <w:szCs w:val="22"/>
        </w:rPr>
        <w:t>.</w:t>
      </w:r>
      <w:r w:rsidR="002B4C7E" w:rsidRPr="00C20A04">
        <w:rPr>
          <w:sz w:val="22"/>
          <w:szCs w:val="22"/>
        </w:rPr>
        <w:t>0</w:t>
      </w:r>
      <w:r w:rsidR="00835954">
        <w:rPr>
          <w:sz w:val="22"/>
          <w:szCs w:val="22"/>
        </w:rPr>
        <w:t>8</w:t>
      </w:r>
      <w:r w:rsidR="002B4C7E" w:rsidRPr="00C20A04">
        <w:rPr>
          <w:sz w:val="22"/>
          <w:szCs w:val="22"/>
        </w:rPr>
        <w:t>.201</w:t>
      </w:r>
      <w:r w:rsidR="003E786A" w:rsidRPr="00C20A04">
        <w:rPr>
          <w:sz w:val="22"/>
          <w:szCs w:val="22"/>
        </w:rPr>
        <w:t>7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835954">
        <w:rPr>
          <w:rFonts w:ascii="Times New Roman" w:hAnsi="Times New Roman" w:cs="Times New Roman"/>
          <w:sz w:val="22"/>
          <w:szCs w:val="22"/>
        </w:rPr>
        <w:t>0</w:t>
      </w:r>
      <w:r w:rsidR="0034710C">
        <w:rPr>
          <w:rFonts w:ascii="Times New Roman" w:hAnsi="Times New Roman" w:cs="Times New Roman"/>
          <w:sz w:val="22"/>
          <w:szCs w:val="22"/>
        </w:rPr>
        <w:t>2</w:t>
      </w:r>
      <w:r w:rsidR="00835954">
        <w:rPr>
          <w:rFonts w:ascii="Times New Roman" w:hAnsi="Times New Roman" w:cs="Times New Roman"/>
          <w:sz w:val="22"/>
          <w:szCs w:val="22"/>
        </w:rPr>
        <w:t>.08</w:t>
      </w:r>
      <w:r w:rsidR="00856EC4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34710C">
        <w:rPr>
          <w:rFonts w:ascii="Times New Roman" w:hAnsi="Times New Roman" w:cs="Times New Roman"/>
          <w:bCs/>
          <w:sz w:val="22"/>
          <w:szCs w:val="22"/>
        </w:rPr>
        <w:t>31</w:t>
      </w:r>
      <w:r w:rsidR="00835954">
        <w:rPr>
          <w:rFonts w:ascii="Times New Roman" w:hAnsi="Times New Roman" w:cs="Times New Roman"/>
          <w:bCs/>
          <w:sz w:val="22"/>
          <w:szCs w:val="22"/>
        </w:rPr>
        <w:t>.08</w:t>
      </w:r>
      <w:r w:rsidR="00856EC4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>на территории муниципального образования «Город Глазов» по 4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722C51">
              <w:rPr>
                <w:sz w:val="22"/>
                <w:szCs w:val="22"/>
              </w:rPr>
              <w:t>4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7E6A47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 xml:space="preserve">зам.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>, извещает о проведении</w:t>
            </w:r>
            <w:proofErr w:type="gramEnd"/>
            <w:r>
              <w:rPr>
                <w:sz w:val="22"/>
                <w:szCs w:val="22"/>
              </w:rPr>
              <w:t xml:space="preserve">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4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>Начало приема: с</w:t>
            </w:r>
            <w:r w:rsidR="00864A92">
              <w:rPr>
                <w:sz w:val="22"/>
                <w:szCs w:val="22"/>
              </w:rPr>
              <w:t>о</w:t>
            </w:r>
            <w:r w:rsidRPr="003E786A">
              <w:rPr>
                <w:sz w:val="22"/>
                <w:szCs w:val="22"/>
              </w:rPr>
              <w:t xml:space="preserve"> </w:t>
            </w:r>
            <w:r w:rsidR="00722C51">
              <w:rPr>
                <w:sz w:val="22"/>
                <w:szCs w:val="22"/>
              </w:rPr>
              <w:t>0</w:t>
            </w:r>
            <w:r w:rsidR="00864A92">
              <w:rPr>
                <w:sz w:val="22"/>
                <w:szCs w:val="22"/>
              </w:rPr>
              <w:t>2</w:t>
            </w:r>
            <w:r w:rsidR="00722C51">
              <w:rPr>
                <w:sz w:val="22"/>
                <w:szCs w:val="22"/>
              </w:rPr>
              <w:t>.08.</w:t>
            </w:r>
            <w:r w:rsidR="00856EC4" w:rsidRPr="00961C7C">
              <w:rPr>
                <w:sz w:val="22"/>
                <w:szCs w:val="22"/>
              </w:rPr>
              <w:t>201</w:t>
            </w:r>
            <w:r w:rsidR="00961C7C" w:rsidRPr="00961C7C">
              <w:rPr>
                <w:sz w:val="22"/>
                <w:szCs w:val="22"/>
              </w:rPr>
              <w:t>7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722C51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864A92">
              <w:rPr>
                <w:b/>
                <w:sz w:val="22"/>
                <w:szCs w:val="22"/>
              </w:rPr>
              <w:t>31</w:t>
            </w:r>
            <w:r w:rsidR="00722C51">
              <w:rPr>
                <w:b/>
                <w:sz w:val="22"/>
                <w:szCs w:val="22"/>
              </w:rPr>
              <w:t>.08</w:t>
            </w:r>
            <w:r w:rsidR="006168F2">
              <w:rPr>
                <w:b/>
                <w:sz w:val="22"/>
                <w:szCs w:val="22"/>
              </w:rPr>
              <w:t>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722C51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864A92">
              <w:rPr>
                <w:sz w:val="22"/>
                <w:szCs w:val="22"/>
              </w:rPr>
              <w:t>31</w:t>
            </w:r>
            <w:r w:rsidR="00722C51">
              <w:rPr>
                <w:sz w:val="22"/>
                <w:szCs w:val="22"/>
              </w:rPr>
              <w:t>.08.</w:t>
            </w:r>
            <w:r w:rsidR="007F3E5E" w:rsidRPr="00961C7C">
              <w:rPr>
                <w:sz w:val="22"/>
                <w:szCs w:val="22"/>
              </w:rPr>
              <w:t>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722C51">
              <w:rPr>
                <w:sz w:val="22"/>
                <w:szCs w:val="22"/>
              </w:rPr>
              <w:t>01.09.</w:t>
            </w:r>
            <w:r w:rsidR="007F3E5E" w:rsidRPr="00961C7C">
              <w:rPr>
                <w:sz w:val="22"/>
                <w:szCs w:val="22"/>
              </w:rPr>
              <w:t>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722C51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722C51">
              <w:rPr>
                <w:b/>
                <w:sz w:val="22"/>
                <w:szCs w:val="22"/>
              </w:rPr>
              <w:t>07.09.</w:t>
            </w:r>
            <w:r w:rsidR="007115C9" w:rsidRPr="00961C7C">
              <w:rPr>
                <w:b/>
                <w:sz w:val="22"/>
                <w:szCs w:val="22"/>
              </w:rPr>
              <w:t>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3E786A">
              <w:rPr>
                <w:b/>
                <w:sz w:val="22"/>
                <w:szCs w:val="22"/>
              </w:rPr>
              <w:t xml:space="preserve"> г.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13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276"/>
                    <w:gridCol w:w="1134"/>
                    <w:gridCol w:w="829"/>
                    <w:gridCol w:w="10"/>
                  </w:tblGrid>
                  <w:tr w:rsidR="004144A7" w:rsidTr="003654F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0E4119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722C51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Pr="008C2FFC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Pr="008C2FFC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Pr="00633281" w:rsidRDefault="00722C51" w:rsidP="00722C5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Драгунова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Pr="00944CD9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Pr="00944CD9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150,5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Pr="00864A92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 xml:space="preserve"> благоустроенный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34 819,68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 xml:space="preserve">137 265,50  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7 170,22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722C51" w:rsidTr="00722C51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пер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.А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>эродромный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186,0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Pr="00864A92" w:rsidRDefault="00722C51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36 381,60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 xml:space="preserve">57 112,02  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3 895,57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722C51" w:rsidTr="00722C51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142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139,4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Pr="00864A92" w:rsidRDefault="00722C51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27 266,64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 xml:space="preserve">79 029,36  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864A92" w:rsidP="00864A9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sz w:val="16"/>
                            <w:szCs w:val="16"/>
                          </w:rPr>
                          <w:t>4 429,00</w:t>
                        </w:r>
                      </w:p>
                      <w:p w:rsidR="00722C51" w:rsidRPr="00864A92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722C51" w:rsidTr="00722C51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Химмашевское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шоссе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161,3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722C51" w:rsidRDefault="00722C51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4710C" w:rsidRPr="0034710C" w:rsidRDefault="0034710C" w:rsidP="0034710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4710C">
                          <w:rPr>
                            <w:sz w:val="16"/>
                            <w:szCs w:val="16"/>
                          </w:rPr>
                          <w:t>31 550,28</w:t>
                        </w:r>
                      </w:p>
                      <w:p w:rsidR="00722C51" w:rsidRPr="0034710C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4710C" w:rsidRPr="0034710C" w:rsidRDefault="0034710C" w:rsidP="0034710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4710C">
                          <w:rPr>
                            <w:sz w:val="16"/>
                            <w:szCs w:val="16"/>
                          </w:rPr>
                          <w:t xml:space="preserve">38 074,68  </w:t>
                        </w:r>
                      </w:p>
                      <w:p w:rsidR="00722C51" w:rsidRPr="0034710C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4710C" w:rsidRPr="0034710C" w:rsidRDefault="0034710C" w:rsidP="0034710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4710C">
                          <w:rPr>
                            <w:sz w:val="16"/>
                            <w:szCs w:val="16"/>
                          </w:rPr>
                          <w:t>2 901,04</w:t>
                        </w:r>
                      </w:p>
                      <w:p w:rsidR="00722C51" w:rsidRPr="0034710C" w:rsidRDefault="00722C51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864A92" w:rsidTr="00722C51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64A92" w:rsidRDefault="00864A92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64A92" w:rsidRDefault="00864A92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64A92" w:rsidRPr="00864A92" w:rsidRDefault="00864A92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864A92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64A92" w:rsidRPr="00864A92" w:rsidRDefault="00864A92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64A92" w:rsidRPr="00864A92" w:rsidRDefault="00864A92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637,20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864A92" w:rsidRPr="00864A92" w:rsidRDefault="00864A92" w:rsidP="00722C51">
                        <w:pPr>
                          <w:ind w:right="-108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34710C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eastAsia="ru-RU"/>
                          </w:rPr>
                          <w:t>130 018,20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34710C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eastAsia="ru-RU"/>
                          </w:rPr>
                          <w:t>311 481,56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864A92" w:rsidRPr="00864A92" w:rsidRDefault="0034710C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b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  <w:lang w:eastAsia="ru-RU"/>
                          </w:rPr>
                          <w:t>18 395,83</w:t>
                        </w:r>
                      </w:p>
                    </w:tc>
                  </w:tr>
                  <w:tr w:rsidR="00722C51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 w:rsidP="00722C5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722C51" w:rsidRPr="003E786A" w:rsidRDefault="00722C51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722C51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722C51" w:rsidRDefault="00722C51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722C51" w:rsidRDefault="00722C51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</w:t>
      </w:r>
      <w:r w:rsidRPr="00E638CC">
        <w:lastRenderedPageBreak/>
        <w:t>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4D22D8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4D22D8">
        <w:rPr>
          <w:b/>
          <w:sz w:val="24"/>
          <w:szCs w:val="24"/>
        </w:rPr>
        <w:fldChar w:fldCharType="separate"/>
      </w:r>
      <w:r w:rsidR="0034710C">
        <w:rPr>
          <w:b/>
          <w:noProof/>
          <w:sz w:val="24"/>
          <w:szCs w:val="24"/>
        </w:rPr>
        <w:t>1</w:t>
      </w:r>
      <w:r w:rsidR="004D22D8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4 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71" w:rsidRDefault="00E20971">
      <w:r>
        <w:separator/>
      </w:r>
    </w:p>
  </w:endnote>
  <w:endnote w:type="continuationSeparator" w:id="0">
    <w:p w:rsidR="00E20971" w:rsidRDefault="00E20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71" w:rsidRDefault="00E20971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D1FF2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71" w:rsidRDefault="00E20971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D1FF2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71" w:rsidRDefault="00E20971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D1FF2">
      <w:rPr>
        <w:rStyle w:val="a6"/>
        <w:noProof/>
      </w:rPr>
      <w:t>4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71" w:rsidRDefault="00E20971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71" w:rsidRDefault="00E20971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71" w:rsidRDefault="00E2097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71" w:rsidRDefault="00E20971">
      <w:r>
        <w:separator/>
      </w:r>
    </w:p>
  </w:footnote>
  <w:footnote w:type="continuationSeparator" w:id="0">
    <w:p w:rsidR="00E20971" w:rsidRDefault="00E20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D22D8"/>
    <w:rsid w:val="004E63F5"/>
    <w:rsid w:val="004F1233"/>
    <w:rsid w:val="004F34A3"/>
    <w:rsid w:val="00536BD8"/>
    <w:rsid w:val="00540474"/>
    <w:rsid w:val="00540614"/>
    <w:rsid w:val="00591654"/>
    <w:rsid w:val="005D1FF2"/>
    <w:rsid w:val="005F7D3C"/>
    <w:rsid w:val="006168F2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56EC4"/>
    <w:rsid w:val="00862DF5"/>
    <w:rsid w:val="00864A92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5318"/>
    <w:rsid w:val="0096675F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20971"/>
    <w:rsid w:val="00E34F8F"/>
    <w:rsid w:val="00E36898"/>
    <w:rsid w:val="00E51A45"/>
    <w:rsid w:val="00E5351E"/>
    <w:rsid w:val="00E555EB"/>
    <w:rsid w:val="00E837CD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EACD-4A06-4F78-B357-5750ADC3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28</Pages>
  <Words>13553</Words>
  <Characters>77253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90625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4</cp:revision>
  <cp:lastPrinted>2017-07-31T12:31:00Z</cp:lastPrinted>
  <dcterms:created xsi:type="dcterms:W3CDTF">2017-07-27T10:00:00Z</dcterms:created>
  <dcterms:modified xsi:type="dcterms:W3CDTF">2017-08-01T10:58:00Z</dcterms:modified>
</cp:coreProperties>
</file>